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3F" w:rsidRDefault="00E13A3F" w:rsidP="00E13A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ПОВЕСТКА  ДНЯ</w:t>
      </w:r>
    </w:p>
    <w:p w:rsidR="005B5964" w:rsidRPr="005B5964" w:rsidRDefault="007212FC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212FC">
        <w:rPr>
          <w:rFonts w:ascii="Times New Roman" w:hAnsi="Times New Roman"/>
          <w:b/>
        </w:rPr>
        <w:t>XXXI</w:t>
      </w:r>
      <w:r w:rsidR="00EE59D2">
        <w:rPr>
          <w:rFonts w:ascii="Times New Roman" w:hAnsi="Times New Roman"/>
          <w:b/>
          <w:lang w:val="en-US"/>
        </w:rPr>
        <w:t>II</w:t>
      </w:r>
      <w:r w:rsidRPr="007212FC">
        <w:rPr>
          <w:rFonts w:ascii="Times New Roman" w:hAnsi="Times New Roman"/>
          <w:b/>
        </w:rPr>
        <w:t xml:space="preserve">  </w:t>
      </w:r>
      <w:r w:rsidR="005B5964" w:rsidRPr="005B5964">
        <w:rPr>
          <w:rFonts w:ascii="Times New Roman" w:hAnsi="Times New Roman"/>
          <w:b/>
        </w:rPr>
        <w:t xml:space="preserve">сессии </w:t>
      </w:r>
      <w:r w:rsidR="005B5964" w:rsidRPr="005B5964">
        <w:rPr>
          <w:rFonts w:ascii="Times New Roman" w:hAnsi="Times New Roman"/>
          <w:b/>
          <w:lang w:val="en-US"/>
        </w:rPr>
        <w:t>IV</w:t>
      </w:r>
      <w:r w:rsidR="005B5964" w:rsidRPr="005B5964">
        <w:rPr>
          <w:rFonts w:ascii="Times New Roman" w:hAnsi="Times New Roman"/>
          <w:b/>
        </w:rPr>
        <w:t xml:space="preserve"> созыва</w:t>
      </w:r>
    </w:p>
    <w:p w:rsidR="005B5964" w:rsidRPr="005B5964" w:rsidRDefault="005B5964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Совета </w:t>
      </w:r>
      <w:proofErr w:type="spellStart"/>
      <w:r w:rsidRPr="005B5964">
        <w:rPr>
          <w:rFonts w:ascii="Times New Roman" w:hAnsi="Times New Roman"/>
          <w:b/>
          <w:sz w:val="24"/>
          <w:szCs w:val="24"/>
        </w:rPr>
        <w:t>Плотинского</w:t>
      </w:r>
      <w:proofErr w:type="spellEnd"/>
      <w:r w:rsidRPr="005B5964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5B5964" w:rsidRPr="005B5964" w:rsidRDefault="005B5964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от </w:t>
      </w:r>
      <w:r w:rsidR="00EE59D2" w:rsidRPr="00EE59D2">
        <w:rPr>
          <w:rFonts w:ascii="Times New Roman" w:hAnsi="Times New Roman"/>
          <w:b/>
        </w:rPr>
        <w:t xml:space="preserve">31 </w:t>
      </w:r>
      <w:r w:rsidR="00EE59D2">
        <w:rPr>
          <w:rFonts w:ascii="Times New Roman" w:hAnsi="Times New Roman"/>
          <w:b/>
        </w:rPr>
        <w:t>мая</w:t>
      </w:r>
      <w:r w:rsidRPr="005B5964">
        <w:rPr>
          <w:rFonts w:ascii="Times New Roman" w:hAnsi="Times New Roman"/>
          <w:b/>
        </w:rPr>
        <w:t xml:space="preserve"> 2023 года</w:t>
      </w:r>
    </w:p>
    <w:p w:rsidR="00F41B6E" w:rsidRPr="00474E2C" w:rsidRDefault="00F41B6E" w:rsidP="00FB3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1836" w:rsidRPr="00EE59D2" w:rsidRDefault="00EE59D2" w:rsidP="00EE59D2">
      <w:pPr>
        <w:pStyle w:val="1"/>
        <w:numPr>
          <w:ilvl w:val="0"/>
          <w:numId w:val="31"/>
        </w:numPr>
        <w:jc w:val="both"/>
        <w:rPr>
          <w:sz w:val="26"/>
          <w:szCs w:val="28"/>
        </w:rPr>
      </w:pPr>
      <w:r w:rsidRPr="00C02890">
        <w:rPr>
          <w:sz w:val="26"/>
          <w:szCs w:val="28"/>
        </w:rPr>
        <w:t xml:space="preserve">О внесении изменений в решение Совета </w:t>
      </w:r>
      <w:proofErr w:type="spellStart"/>
      <w:r>
        <w:rPr>
          <w:sz w:val="26"/>
          <w:szCs w:val="28"/>
        </w:rPr>
        <w:t>Плотинского</w:t>
      </w:r>
      <w:proofErr w:type="spellEnd"/>
      <w:r>
        <w:rPr>
          <w:sz w:val="26"/>
          <w:szCs w:val="28"/>
        </w:rPr>
        <w:t xml:space="preserve"> </w:t>
      </w:r>
      <w:r w:rsidRPr="00EE59D2">
        <w:rPr>
          <w:sz w:val="26"/>
          <w:szCs w:val="28"/>
        </w:rPr>
        <w:t xml:space="preserve">сельского поселения от 23.12.2022 г. № 101 «О бюджете </w:t>
      </w:r>
      <w:proofErr w:type="spellStart"/>
      <w:r w:rsidRPr="00EE59D2">
        <w:rPr>
          <w:sz w:val="26"/>
          <w:szCs w:val="28"/>
        </w:rPr>
        <w:t>Плотинского</w:t>
      </w:r>
      <w:proofErr w:type="spellEnd"/>
      <w:r>
        <w:rPr>
          <w:sz w:val="26"/>
          <w:szCs w:val="28"/>
        </w:rPr>
        <w:t xml:space="preserve"> </w:t>
      </w:r>
      <w:r w:rsidRPr="00EE59D2">
        <w:rPr>
          <w:sz w:val="26"/>
          <w:szCs w:val="28"/>
        </w:rPr>
        <w:t>сельского поселения  на 2023 год».</w:t>
      </w:r>
    </w:p>
    <w:p w:rsidR="00194DDF" w:rsidRPr="00194DDF" w:rsidRDefault="00194DDF" w:rsidP="00400615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194DDF" w:rsidRPr="00194DDF" w:rsidSect="000436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4F1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F0AB9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A3321"/>
    <w:multiLevelType w:val="hybridMultilevel"/>
    <w:tmpl w:val="D3F289AC"/>
    <w:lvl w:ilvl="0" w:tplc="91A28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B4343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C50E5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55DDD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14D62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7444D"/>
    <w:multiLevelType w:val="hybridMultilevel"/>
    <w:tmpl w:val="DDD6F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A23C8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952B1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E4BB9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E0086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516AE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D3E12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D3774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42AD7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7FD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60C81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A247C"/>
    <w:multiLevelType w:val="hybridMultilevel"/>
    <w:tmpl w:val="FB047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5A13B2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056FE8"/>
    <w:multiLevelType w:val="singleLevel"/>
    <w:tmpl w:val="DA9AE8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1DE3449"/>
    <w:multiLevelType w:val="hybridMultilevel"/>
    <w:tmpl w:val="C07CE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C6D97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160E6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979A5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9"/>
  </w:num>
  <w:num w:numId="6">
    <w:abstractNumId w:val="27"/>
  </w:num>
  <w:num w:numId="7">
    <w:abstractNumId w:val="25"/>
  </w:num>
  <w:num w:numId="8">
    <w:abstractNumId w:val="11"/>
  </w:num>
  <w:num w:numId="9">
    <w:abstractNumId w:val="16"/>
  </w:num>
  <w:num w:numId="10">
    <w:abstractNumId w:val="0"/>
  </w:num>
  <w:num w:numId="11">
    <w:abstractNumId w:val="24"/>
  </w:num>
  <w:num w:numId="12">
    <w:abstractNumId w:val="13"/>
  </w:num>
  <w:num w:numId="13">
    <w:abstractNumId w:val="12"/>
  </w:num>
  <w:num w:numId="14">
    <w:abstractNumId w:val="8"/>
  </w:num>
  <w:num w:numId="15">
    <w:abstractNumId w:val="28"/>
  </w:num>
  <w:num w:numId="16">
    <w:abstractNumId w:val="6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3"/>
  </w:num>
  <w:num w:numId="22">
    <w:abstractNumId w:val="7"/>
  </w:num>
  <w:num w:numId="23">
    <w:abstractNumId w:val="29"/>
  </w:num>
  <w:num w:numId="24">
    <w:abstractNumId w:val="18"/>
  </w:num>
  <w:num w:numId="25">
    <w:abstractNumId w:val="26"/>
  </w:num>
  <w:num w:numId="26">
    <w:abstractNumId w:val="23"/>
  </w:num>
  <w:num w:numId="27">
    <w:abstractNumId w:val="21"/>
  </w:num>
  <w:num w:numId="28">
    <w:abstractNumId w:val="5"/>
  </w:num>
  <w:num w:numId="29">
    <w:abstractNumId w:val="1"/>
  </w:num>
  <w:num w:numId="30">
    <w:abstractNumId w:val="2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3A3F"/>
    <w:rsid w:val="00034B6B"/>
    <w:rsid w:val="000436A9"/>
    <w:rsid w:val="000545CE"/>
    <w:rsid w:val="000C0298"/>
    <w:rsid w:val="000D2D5C"/>
    <w:rsid w:val="00114E97"/>
    <w:rsid w:val="001219B6"/>
    <w:rsid w:val="00194DDF"/>
    <w:rsid w:val="001D31B0"/>
    <w:rsid w:val="001F2C28"/>
    <w:rsid w:val="00242A40"/>
    <w:rsid w:val="00287C56"/>
    <w:rsid w:val="00322B20"/>
    <w:rsid w:val="003277E1"/>
    <w:rsid w:val="003B2B96"/>
    <w:rsid w:val="003E032B"/>
    <w:rsid w:val="00400615"/>
    <w:rsid w:val="00420B6B"/>
    <w:rsid w:val="00474E2C"/>
    <w:rsid w:val="004D78CD"/>
    <w:rsid w:val="004E3073"/>
    <w:rsid w:val="00523B5B"/>
    <w:rsid w:val="005626F4"/>
    <w:rsid w:val="005B5964"/>
    <w:rsid w:val="006830A7"/>
    <w:rsid w:val="006E31FD"/>
    <w:rsid w:val="007212FC"/>
    <w:rsid w:val="007237D1"/>
    <w:rsid w:val="007541F8"/>
    <w:rsid w:val="007D2ECC"/>
    <w:rsid w:val="007F05D7"/>
    <w:rsid w:val="00811F19"/>
    <w:rsid w:val="009628E7"/>
    <w:rsid w:val="0098503B"/>
    <w:rsid w:val="009B6BB6"/>
    <w:rsid w:val="00A45F4A"/>
    <w:rsid w:val="00A506BC"/>
    <w:rsid w:val="00A63C7A"/>
    <w:rsid w:val="00AA7921"/>
    <w:rsid w:val="00AC312A"/>
    <w:rsid w:val="00B03A1A"/>
    <w:rsid w:val="00B83256"/>
    <w:rsid w:val="00C22CB2"/>
    <w:rsid w:val="00C70D0F"/>
    <w:rsid w:val="00D61836"/>
    <w:rsid w:val="00D7115A"/>
    <w:rsid w:val="00DB02CF"/>
    <w:rsid w:val="00E133B2"/>
    <w:rsid w:val="00E13A3F"/>
    <w:rsid w:val="00E67035"/>
    <w:rsid w:val="00E80F97"/>
    <w:rsid w:val="00E83C36"/>
    <w:rsid w:val="00EA3DEA"/>
    <w:rsid w:val="00EB4D2F"/>
    <w:rsid w:val="00EE59D2"/>
    <w:rsid w:val="00F11875"/>
    <w:rsid w:val="00F41B6E"/>
    <w:rsid w:val="00F6069C"/>
    <w:rsid w:val="00FB3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1A"/>
  </w:style>
  <w:style w:type="paragraph" w:styleId="1">
    <w:name w:val="heading 1"/>
    <w:basedOn w:val="a"/>
    <w:next w:val="a"/>
    <w:link w:val="10"/>
    <w:qFormat/>
    <w:rsid w:val="007D2E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A3F"/>
    <w:pPr>
      <w:ind w:left="720"/>
      <w:contextualSpacing/>
    </w:pPr>
  </w:style>
  <w:style w:type="table" w:styleId="a4">
    <w:name w:val="Table Grid"/>
    <w:basedOn w:val="a1"/>
    <w:uiPriority w:val="59"/>
    <w:rsid w:val="007D2ECC"/>
    <w:pPr>
      <w:spacing w:after="0" w:line="240" w:lineRule="auto"/>
      <w:ind w:firstLine="57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D2EC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87B4B-94BF-4206-ADE3-B2CFF226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2021-12-28T12:29:00Z</cp:lastPrinted>
  <dcterms:created xsi:type="dcterms:W3CDTF">2017-03-20T05:40:00Z</dcterms:created>
  <dcterms:modified xsi:type="dcterms:W3CDTF">2023-05-31T14:56:00Z</dcterms:modified>
</cp:coreProperties>
</file>